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613438A9" w:rsidR="007F19D6" w:rsidRPr="004413D7" w:rsidRDefault="005041A3" w:rsidP="007F19D6">
      <w:pPr>
        <w:spacing w:before="120"/>
        <w:rPr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4971E7">
        <w:rPr>
          <w:rFonts w:cs="Arial"/>
          <w:b/>
          <w:bCs/>
          <w:sz w:val="22"/>
          <w:szCs w:val="22"/>
        </w:rPr>
        <w:t xml:space="preserve"> </w:t>
      </w:r>
      <w:r w:rsidR="004971E7">
        <w:rPr>
          <w:rFonts w:cstheme="minorHAnsi"/>
          <w:sz w:val="22"/>
          <w:szCs w:val="22"/>
        </w:rPr>
        <w:t>BGO-BGN.25.317.2024</w:t>
      </w:r>
      <w:r w:rsidR="004413D7">
        <w:rPr>
          <w:rFonts w:cstheme="minorHAnsi"/>
          <w:sz w:val="22"/>
          <w:szCs w:val="22"/>
        </w:rPr>
        <w:tab/>
      </w:r>
      <w:r w:rsidR="004413D7">
        <w:rPr>
          <w:rFonts w:cstheme="minorHAnsi"/>
          <w:sz w:val="22"/>
          <w:szCs w:val="22"/>
        </w:rPr>
        <w:tab/>
      </w:r>
      <w:r w:rsidR="004413D7">
        <w:rPr>
          <w:rFonts w:cstheme="minorHAnsi"/>
          <w:sz w:val="22"/>
          <w:szCs w:val="22"/>
        </w:rPr>
        <w:tab/>
      </w:r>
      <w:r w:rsidR="004413D7">
        <w:rPr>
          <w:rFonts w:cstheme="minorHAnsi"/>
          <w:sz w:val="22"/>
          <w:szCs w:val="22"/>
        </w:rPr>
        <w:tab/>
      </w:r>
      <w:r w:rsidR="004413D7">
        <w:rPr>
          <w:rFonts w:cstheme="minorHAnsi"/>
          <w:sz w:val="22"/>
          <w:szCs w:val="22"/>
        </w:rPr>
        <w:tab/>
      </w:r>
      <w:r w:rsidR="004413D7">
        <w:rPr>
          <w:rFonts w:cstheme="minorHAnsi"/>
          <w:sz w:val="22"/>
          <w:szCs w:val="22"/>
        </w:rPr>
        <w:tab/>
      </w:r>
      <w:r w:rsidR="004413D7" w:rsidRPr="004413D7">
        <w:rPr>
          <w:rFonts w:cstheme="minorHAnsi"/>
          <w:b/>
          <w:bCs/>
          <w:sz w:val="22"/>
          <w:szCs w:val="22"/>
        </w:rPr>
        <w:t>Załącznik nr 2 do Zapytania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853F2E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5041A3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5041A3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5041A3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5041A3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5041A3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5041A3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5041A3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5204A4D5" w:rsidR="007F19D6" w:rsidRPr="00B82E66" w:rsidRDefault="005041A3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</w:t>
      </w:r>
      <w:r w:rsidRPr="004971E7">
        <w:rPr>
          <w:b w:val="0"/>
          <w:sz w:val="22"/>
          <w:szCs w:val="22"/>
        </w:rPr>
        <w:t xml:space="preserve">na </w:t>
      </w:r>
      <w:r w:rsidR="004971E7" w:rsidRPr="007A6516">
        <w:rPr>
          <w:rFonts w:eastAsiaTheme="minorHAnsi" w:cstheme="minorBidi"/>
          <w:sz w:val="22"/>
          <w:szCs w:val="22"/>
          <w:lang w:eastAsia="en-US"/>
        </w:rPr>
        <w:t>dostawę oraz montaż mebli specjalistycznych, o niestandardowych wymiarach</w:t>
      </w:r>
      <w:r>
        <w:rPr>
          <w:b w:val="0"/>
          <w:sz w:val="22"/>
          <w:szCs w:val="22"/>
        </w:rPr>
        <w:t xml:space="preserve"> </w:t>
      </w:r>
      <w:r w:rsidRPr="00B82E66">
        <w:rPr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5041A3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5041A3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5041A3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5041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5041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5041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5041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5041A3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5041A3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5041A3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5041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5041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5041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5041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5041A3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5041A3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5041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5041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5041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5041A3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5041A3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5041A3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5041A3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5041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5041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5041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5041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4C840595" w:rsidR="007F19D6" w:rsidRPr="00B82E66" w:rsidRDefault="005041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</w:t>
      </w:r>
      <w:r>
        <w:rPr>
          <w:rFonts w:ascii="Arial Narrow" w:hAnsi="Arial Narrow"/>
          <w:sz w:val="22"/>
          <w:szCs w:val="22"/>
        </w:rPr>
        <w:t>wykonania zlecenia zamówienia</w:t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5041A3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5041A3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5041A3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77777777" w:rsidR="007F19D6" w:rsidRPr="00B82E66" w:rsidRDefault="005041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>r .....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5041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5041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5041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5041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5041A3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5041A3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5041A3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5041A3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5041A3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5041A3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5041A3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5041A3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F828B" w14:textId="77777777" w:rsidR="005041A3" w:rsidRDefault="005041A3">
      <w:r>
        <w:separator/>
      </w:r>
    </w:p>
  </w:endnote>
  <w:endnote w:type="continuationSeparator" w:id="0">
    <w:p w14:paraId="2F3581AF" w14:textId="77777777" w:rsidR="005041A3" w:rsidRDefault="00504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5041A3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9EECF" w14:textId="77777777" w:rsidR="005041A3" w:rsidRDefault="005041A3" w:rsidP="00A106F6">
      <w:r>
        <w:separator/>
      </w:r>
    </w:p>
  </w:footnote>
  <w:footnote w:type="continuationSeparator" w:id="0">
    <w:p w14:paraId="51D77DF1" w14:textId="77777777" w:rsidR="005041A3" w:rsidRDefault="005041A3" w:rsidP="00A106F6">
      <w:r>
        <w:continuationSeparator/>
      </w:r>
    </w:p>
  </w:footnote>
  <w:footnote w:id="1">
    <w:p w14:paraId="1C1FAE20" w14:textId="77777777" w:rsidR="007F19D6" w:rsidRDefault="005041A3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5041A3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56D5FFE"/>
    <w:multiLevelType w:val="multilevel"/>
    <w:tmpl w:val="AA6A1A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34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5" w15:restartNumberingAfterBreak="0">
    <w:nsid w:val="11DB32C0"/>
    <w:multiLevelType w:val="hybridMultilevel"/>
    <w:tmpl w:val="B3065948"/>
    <w:lvl w:ilvl="0" w:tplc="90FC910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2472B558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6D782A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04E3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E2D0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D024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D23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88E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C0F6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7" w15:restartNumberingAfterBreak="0">
    <w:nsid w:val="124C334A"/>
    <w:multiLevelType w:val="hybridMultilevel"/>
    <w:tmpl w:val="6C103CD4"/>
    <w:lvl w:ilvl="0" w:tplc="EA066C2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F25E8A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D64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E40E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FEFA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2ED8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B64D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010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728C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C7C06F0"/>
    <w:multiLevelType w:val="hybridMultilevel"/>
    <w:tmpl w:val="0C02FDB0"/>
    <w:lvl w:ilvl="0" w:tplc="0E483FA2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B5DEA9C0" w:tentative="1">
      <w:start w:val="1"/>
      <w:numFmt w:val="lowerLetter"/>
      <w:lvlText w:val="%2."/>
      <w:lvlJc w:val="left"/>
      <w:pPr>
        <w:ind w:left="1380" w:hanging="360"/>
      </w:pPr>
    </w:lvl>
    <w:lvl w:ilvl="2" w:tplc="B69AB832" w:tentative="1">
      <w:start w:val="1"/>
      <w:numFmt w:val="lowerRoman"/>
      <w:lvlText w:val="%3."/>
      <w:lvlJc w:val="right"/>
      <w:pPr>
        <w:ind w:left="2100" w:hanging="180"/>
      </w:pPr>
    </w:lvl>
    <w:lvl w:ilvl="3" w:tplc="C88077C2" w:tentative="1">
      <w:start w:val="1"/>
      <w:numFmt w:val="decimal"/>
      <w:lvlText w:val="%4."/>
      <w:lvlJc w:val="left"/>
      <w:pPr>
        <w:ind w:left="2820" w:hanging="360"/>
      </w:pPr>
    </w:lvl>
    <w:lvl w:ilvl="4" w:tplc="D278C572" w:tentative="1">
      <w:start w:val="1"/>
      <w:numFmt w:val="lowerLetter"/>
      <w:lvlText w:val="%5."/>
      <w:lvlJc w:val="left"/>
      <w:pPr>
        <w:ind w:left="3540" w:hanging="360"/>
      </w:pPr>
    </w:lvl>
    <w:lvl w:ilvl="5" w:tplc="1DF6B8D6" w:tentative="1">
      <w:start w:val="1"/>
      <w:numFmt w:val="lowerRoman"/>
      <w:lvlText w:val="%6."/>
      <w:lvlJc w:val="right"/>
      <w:pPr>
        <w:ind w:left="4260" w:hanging="180"/>
      </w:pPr>
    </w:lvl>
    <w:lvl w:ilvl="6" w:tplc="714E453E" w:tentative="1">
      <w:start w:val="1"/>
      <w:numFmt w:val="decimal"/>
      <w:lvlText w:val="%7."/>
      <w:lvlJc w:val="left"/>
      <w:pPr>
        <w:ind w:left="4980" w:hanging="360"/>
      </w:pPr>
    </w:lvl>
    <w:lvl w:ilvl="7" w:tplc="AA2026AA" w:tentative="1">
      <w:start w:val="1"/>
      <w:numFmt w:val="lowerLetter"/>
      <w:lvlText w:val="%8."/>
      <w:lvlJc w:val="left"/>
      <w:pPr>
        <w:ind w:left="5700" w:hanging="360"/>
      </w:pPr>
    </w:lvl>
    <w:lvl w:ilvl="8" w:tplc="C41E2E3E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23E832DF"/>
    <w:multiLevelType w:val="hybridMultilevel"/>
    <w:tmpl w:val="89C033AC"/>
    <w:lvl w:ilvl="0" w:tplc="E92CC0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648F3C4" w:tentative="1">
      <w:start w:val="1"/>
      <w:numFmt w:val="lowerLetter"/>
      <w:lvlText w:val="%2."/>
      <w:lvlJc w:val="left"/>
      <w:pPr>
        <w:ind w:left="1222" w:hanging="360"/>
      </w:pPr>
    </w:lvl>
    <w:lvl w:ilvl="2" w:tplc="6ED69112" w:tentative="1">
      <w:start w:val="1"/>
      <w:numFmt w:val="lowerRoman"/>
      <w:lvlText w:val="%3."/>
      <w:lvlJc w:val="right"/>
      <w:pPr>
        <w:ind w:left="1942" w:hanging="180"/>
      </w:pPr>
    </w:lvl>
    <w:lvl w:ilvl="3" w:tplc="06A06188" w:tentative="1">
      <w:start w:val="1"/>
      <w:numFmt w:val="decimal"/>
      <w:lvlText w:val="%4."/>
      <w:lvlJc w:val="left"/>
      <w:pPr>
        <w:ind w:left="2662" w:hanging="360"/>
      </w:pPr>
    </w:lvl>
    <w:lvl w:ilvl="4" w:tplc="135ADB3C" w:tentative="1">
      <w:start w:val="1"/>
      <w:numFmt w:val="lowerLetter"/>
      <w:lvlText w:val="%5."/>
      <w:lvlJc w:val="left"/>
      <w:pPr>
        <w:ind w:left="3382" w:hanging="360"/>
      </w:pPr>
    </w:lvl>
    <w:lvl w:ilvl="5" w:tplc="45426DB4" w:tentative="1">
      <w:start w:val="1"/>
      <w:numFmt w:val="lowerRoman"/>
      <w:lvlText w:val="%6."/>
      <w:lvlJc w:val="right"/>
      <w:pPr>
        <w:ind w:left="4102" w:hanging="180"/>
      </w:pPr>
    </w:lvl>
    <w:lvl w:ilvl="6" w:tplc="3464481A" w:tentative="1">
      <w:start w:val="1"/>
      <w:numFmt w:val="decimal"/>
      <w:lvlText w:val="%7."/>
      <w:lvlJc w:val="left"/>
      <w:pPr>
        <w:ind w:left="4822" w:hanging="360"/>
      </w:pPr>
    </w:lvl>
    <w:lvl w:ilvl="7" w:tplc="9BB291C8" w:tentative="1">
      <w:start w:val="1"/>
      <w:numFmt w:val="lowerLetter"/>
      <w:lvlText w:val="%8."/>
      <w:lvlJc w:val="left"/>
      <w:pPr>
        <w:ind w:left="5542" w:hanging="360"/>
      </w:pPr>
    </w:lvl>
    <w:lvl w:ilvl="8" w:tplc="35BA720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2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30975A8E"/>
    <w:multiLevelType w:val="hybridMultilevel"/>
    <w:tmpl w:val="C700EFD0"/>
    <w:lvl w:ilvl="0" w:tplc="D466F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10C134" w:tentative="1">
      <w:start w:val="1"/>
      <w:numFmt w:val="lowerLetter"/>
      <w:lvlText w:val="%2."/>
      <w:lvlJc w:val="left"/>
      <w:pPr>
        <w:ind w:left="1440" w:hanging="360"/>
      </w:pPr>
    </w:lvl>
    <w:lvl w:ilvl="2" w:tplc="7A464A1E" w:tentative="1">
      <w:start w:val="1"/>
      <w:numFmt w:val="lowerRoman"/>
      <w:lvlText w:val="%3."/>
      <w:lvlJc w:val="right"/>
      <w:pPr>
        <w:ind w:left="2160" w:hanging="180"/>
      </w:pPr>
    </w:lvl>
    <w:lvl w:ilvl="3" w:tplc="CFA2027E" w:tentative="1">
      <w:start w:val="1"/>
      <w:numFmt w:val="decimal"/>
      <w:lvlText w:val="%4."/>
      <w:lvlJc w:val="left"/>
      <w:pPr>
        <w:ind w:left="2880" w:hanging="360"/>
      </w:pPr>
    </w:lvl>
    <w:lvl w:ilvl="4" w:tplc="163A2CE0" w:tentative="1">
      <w:start w:val="1"/>
      <w:numFmt w:val="lowerLetter"/>
      <w:lvlText w:val="%5."/>
      <w:lvlJc w:val="left"/>
      <w:pPr>
        <w:ind w:left="3600" w:hanging="360"/>
      </w:pPr>
    </w:lvl>
    <w:lvl w:ilvl="5" w:tplc="07E42062" w:tentative="1">
      <w:start w:val="1"/>
      <w:numFmt w:val="lowerRoman"/>
      <w:lvlText w:val="%6."/>
      <w:lvlJc w:val="right"/>
      <w:pPr>
        <w:ind w:left="4320" w:hanging="180"/>
      </w:pPr>
    </w:lvl>
    <w:lvl w:ilvl="6" w:tplc="B226D292" w:tentative="1">
      <w:start w:val="1"/>
      <w:numFmt w:val="decimal"/>
      <w:lvlText w:val="%7."/>
      <w:lvlJc w:val="left"/>
      <w:pPr>
        <w:ind w:left="5040" w:hanging="360"/>
      </w:pPr>
    </w:lvl>
    <w:lvl w:ilvl="7" w:tplc="A6D2395C" w:tentative="1">
      <w:start w:val="1"/>
      <w:numFmt w:val="lowerLetter"/>
      <w:lvlText w:val="%8."/>
      <w:lvlJc w:val="left"/>
      <w:pPr>
        <w:ind w:left="5760" w:hanging="360"/>
      </w:pPr>
    </w:lvl>
    <w:lvl w:ilvl="8" w:tplc="EB4C6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33590A"/>
    <w:multiLevelType w:val="hybridMultilevel"/>
    <w:tmpl w:val="044E6B6A"/>
    <w:lvl w:ilvl="0" w:tplc="A010198A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35BAB0BE">
      <w:start w:val="1"/>
      <w:numFmt w:val="lowerLetter"/>
      <w:lvlText w:val="%2."/>
      <w:lvlJc w:val="left"/>
      <w:pPr>
        <w:ind w:left="1440" w:hanging="360"/>
      </w:pPr>
    </w:lvl>
    <w:lvl w:ilvl="2" w:tplc="F1F626AC">
      <w:start w:val="1"/>
      <w:numFmt w:val="lowerRoman"/>
      <w:lvlText w:val="%3."/>
      <w:lvlJc w:val="right"/>
      <w:pPr>
        <w:ind w:left="2160" w:hanging="180"/>
      </w:pPr>
    </w:lvl>
    <w:lvl w:ilvl="3" w:tplc="F036E6C0">
      <w:start w:val="1"/>
      <w:numFmt w:val="decimal"/>
      <w:lvlText w:val="%4."/>
      <w:lvlJc w:val="left"/>
      <w:pPr>
        <w:ind w:left="2880" w:hanging="360"/>
      </w:pPr>
    </w:lvl>
    <w:lvl w:ilvl="4" w:tplc="DEBEB8A0" w:tentative="1">
      <w:start w:val="1"/>
      <w:numFmt w:val="lowerLetter"/>
      <w:lvlText w:val="%5."/>
      <w:lvlJc w:val="left"/>
      <w:pPr>
        <w:ind w:left="3600" w:hanging="360"/>
      </w:pPr>
    </w:lvl>
    <w:lvl w:ilvl="5" w:tplc="8B62A8B2" w:tentative="1">
      <w:start w:val="1"/>
      <w:numFmt w:val="lowerRoman"/>
      <w:lvlText w:val="%6."/>
      <w:lvlJc w:val="right"/>
      <w:pPr>
        <w:ind w:left="4320" w:hanging="180"/>
      </w:pPr>
    </w:lvl>
    <w:lvl w:ilvl="6" w:tplc="3D266140" w:tentative="1">
      <w:start w:val="1"/>
      <w:numFmt w:val="decimal"/>
      <w:lvlText w:val="%7."/>
      <w:lvlJc w:val="left"/>
      <w:pPr>
        <w:ind w:left="5040" w:hanging="360"/>
      </w:pPr>
    </w:lvl>
    <w:lvl w:ilvl="7" w:tplc="5210C4F2" w:tentative="1">
      <w:start w:val="1"/>
      <w:numFmt w:val="lowerLetter"/>
      <w:lvlText w:val="%8."/>
      <w:lvlJc w:val="left"/>
      <w:pPr>
        <w:ind w:left="5760" w:hanging="360"/>
      </w:pPr>
    </w:lvl>
    <w:lvl w:ilvl="8" w:tplc="FFA2B1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437023"/>
    <w:multiLevelType w:val="hybridMultilevel"/>
    <w:tmpl w:val="751411CA"/>
    <w:lvl w:ilvl="0" w:tplc="8E40D17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7FC652FC" w:tentative="1">
      <w:start w:val="1"/>
      <w:numFmt w:val="lowerLetter"/>
      <w:lvlText w:val="%2."/>
      <w:lvlJc w:val="left"/>
      <w:pPr>
        <w:ind w:left="1440" w:hanging="360"/>
      </w:pPr>
    </w:lvl>
    <w:lvl w:ilvl="2" w:tplc="182E0AD0" w:tentative="1">
      <w:start w:val="1"/>
      <w:numFmt w:val="lowerRoman"/>
      <w:lvlText w:val="%3."/>
      <w:lvlJc w:val="right"/>
      <w:pPr>
        <w:ind w:left="2160" w:hanging="180"/>
      </w:pPr>
    </w:lvl>
    <w:lvl w:ilvl="3" w:tplc="3A08D778" w:tentative="1">
      <w:start w:val="1"/>
      <w:numFmt w:val="decimal"/>
      <w:lvlText w:val="%4."/>
      <w:lvlJc w:val="left"/>
      <w:pPr>
        <w:ind w:left="2880" w:hanging="360"/>
      </w:pPr>
    </w:lvl>
    <w:lvl w:ilvl="4" w:tplc="CF9ACACA" w:tentative="1">
      <w:start w:val="1"/>
      <w:numFmt w:val="lowerLetter"/>
      <w:lvlText w:val="%5."/>
      <w:lvlJc w:val="left"/>
      <w:pPr>
        <w:ind w:left="3600" w:hanging="360"/>
      </w:pPr>
    </w:lvl>
    <w:lvl w:ilvl="5" w:tplc="3A764E90" w:tentative="1">
      <w:start w:val="1"/>
      <w:numFmt w:val="lowerRoman"/>
      <w:lvlText w:val="%6."/>
      <w:lvlJc w:val="right"/>
      <w:pPr>
        <w:ind w:left="4320" w:hanging="180"/>
      </w:pPr>
    </w:lvl>
    <w:lvl w:ilvl="6" w:tplc="7C3EFAE8" w:tentative="1">
      <w:start w:val="1"/>
      <w:numFmt w:val="decimal"/>
      <w:lvlText w:val="%7."/>
      <w:lvlJc w:val="left"/>
      <w:pPr>
        <w:ind w:left="5040" w:hanging="360"/>
      </w:pPr>
    </w:lvl>
    <w:lvl w:ilvl="7" w:tplc="25385570" w:tentative="1">
      <w:start w:val="1"/>
      <w:numFmt w:val="lowerLetter"/>
      <w:lvlText w:val="%8."/>
      <w:lvlJc w:val="left"/>
      <w:pPr>
        <w:ind w:left="5760" w:hanging="360"/>
      </w:pPr>
    </w:lvl>
    <w:lvl w:ilvl="8" w:tplc="1BB8B3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F3C2315"/>
    <w:multiLevelType w:val="hybridMultilevel"/>
    <w:tmpl w:val="40FA15DC"/>
    <w:lvl w:ilvl="0" w:tplc="A6241F3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798A1410" w:tentative="1">
      <w:start w:val="1"/>
      <w:numFmt w:val="lowerLetter"/>
      <w:lvlText w:val="%2."/>
      <w:lvlJc w:val="left"/>
      <w:pPr>
        <w:ind w:left="2073" w:hanging="360"/>
      </w:pPr>
    </w:lvl>
    <w:lvl w:ilvl="2" w:tplc="FED4A4AA" w:tentative="1">
      <w:start w:val="1"/>
      <w:numFmt w:val="lowerRoman"/>
      <w:lvlText w:val="%3."/>
      <w:lvlJc w:val="right"/>
      <w:pPr>
        <w:ind w:left="2793" w:hanging="180"/>
      </w:pPr>
    </w:lvl>
    <w:lvl w:ilvl="3" w:tplc="85D4B554" w:tentative="1">
      <w:start w:val="1"/>
      <w:numFmt w:val="decimal"/>
      <w:lvlText w:val="%4."/>
      <w:lvlJc w:val="left"/>
      <w:pPr>
        <w:ind w:left="3513" w:hanging="360"/>
      </w:pPr>
    </w:lvl>
    <w:lvl w:ilvl="4" w:tplc="D5D872EE" w:tentative="1">
      <w:start w:val="1"/>
      <w:numFmt w:val="lowerLetter"/>
      <w:lvlText w:val="%5."/>
      <w:lvlJc w:val="left"/>
      <w:pPr>
        <w:ind w:left="4233" w:hanging="360"/>
      </w:pPr>
    </w:lvl>
    <w:lvl w:ilvl="5" w:tplc="817E62AC" w:tentative="1">
      <w:start w:val="1"/>
      <w:numFmt w:val="lowerRoman"/>
      <w:lvlText w:val="%6."/>
      <w:lvlJc w:val="right"/>
      <w:pPr>
        <w:ind w:left="4953" w:hanging="180"/>
      </w:pPr>
    </w:lvl>
    <w:lvl w:ilvl="6" w:tplc="F052292E" w:tentative="1">
      <w:start w:val="1"/>
      <w:numFmt w:val="decimal"/>
      <w:lvlText w:val="%7."/>
      <w:lvlJc w:val="left"/>
      <w:pPr>
        <w:ind w:left="5673" w:hanging="360"/>
      </w:pPr>
    </w:lvl>
    <w:lvl w:ilvl="7" w:tplc="1AD4AAB4" w:tentative="1">
      <w:start w:val="1"/>
      <w:numFmt w:val="lowerLetter"/>
      <w:lvlText w:val="%8."/>
      <w:lvlJc w:val="left"/>
      <w:pPr>
        <w:ind w:left="6393" w:hanging="360"/>
      </w:pPr>
    </w:lvl>
    <w:lvl w:ilvl="8" w:tplc="29ECC18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9" w15:restartNumberingAfterBreak="0">
    <w:nsid w:val="47D32171"/>
    <w:multiLevelType w:val="hybridMultilevel"/>
    <w:tmpl w:val="1D5E2536"/>
    <w:lvl w:ilvl="0" w:tplc="47ECBDD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87A06AA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FC04D578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169CBA44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392215CE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E4505A22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5F70D0E8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B6A4BD2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4596F588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0" w15:restartNumberingAfterBreak="0">
    <w:nsid w:val="4DD47FB8"/>
    <w:multiLevelType w:val="hybridMultilevel"/>
    <w:tmpl w:val="9248562A"/>
    <w:lvl w:ilvl="0" w:tplc="188E40C4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2E9224DA" w:tentative="1">
      <w:start w:val="1"/>
      <w:numFmt w:val="lowerLetter"/>
      <w:lvlText w:val="%2."/>
      <w:lvlJc w:val="left"/>
      <w:pPr>
        <w:ind w:left="1440" w:hanging="360"/>
      </w:pPr>
    </w:lvl>
    <w:lvl w:ilvl="2" w:tplc="45401CDC" w:tentative="1">
      <w:start w:val="1"/>
      <w:numFmt w:val="lowerRoman"/>
      <w:lvlText w:val="%3."/>
      <w:lvlJc w:val="right"/>
      <w:pPr>
        <w:ind w:left="2160" w:hanging="180"/>
      </w:pPr>
    </w:lvl>
    <w:lvl w:ilvl="3" w:tplc="933858B8" w:tentative="1">
      <w:start w:val="1"/>
      <w:numFmt w:val="decimal"/>
      <w:lvlText w:val="%4."/>
      <w:lvlJc w:val="left"/>
      <w:pPr>
        <w:ind w:left="2880" w:hanging="360"/>
      </w:pPr>
    </w:lvl>
    <w:lvl w:ilvl="4" w:tplc="FB76836A" w:tentative="1">
      <w:start w:val="1"/>
      <w:numFmt w:val="lowerLetter"/>
      <w:lvlText w:val="%5."/>
      <w:lvlJc w:val="left"/>
      <w:pPr>
        <w:ind w:left="3600" w:hanging="360"/>
      </w:pPr>
    </w:lvl>
    <w:lvl w:ilvl="5" w:tplc="117E4BA0" w:tentative="1">
      <w:start w:val="1"/>
      <w:numFmt w:val="lowerRoman"/>
      <w:lvlText w:val="%6."/>
      <w:lvlJc w:val="right"/>
      <w:pPr>
        <w:ind w:left="4320" w:hanging="180"/>
      </w:pPr>
    </w:lvl>
    <w:lvl w:ilvl="6" w:tplc="B94E59B0" w:tentative="1">
      <w:start w:val="1"/>
      <w:numFmt w:val="decimal"/>
      <w:lvlText w:val="%7."/>
      <w:lvlJc w:val="left"/>
      <w:pPr>
        <w:ind w:left="5040" w:hanging="360"/>
      </w:pPr>
    </w:lvl>
    <w:lvl w:ilvl="7" w:tplc="172430DE" w:tentative="1">
      <w:start w:val="1"/>
      <w:numFmt w:val="lowerLetter"/>
      <w:lvlText w:val="%8."/>
      <w:lvlJc w:val="left"/>
      <w:pPr>
        <w:ind w:left="5760" w:hanging="360"/>
      </w:pPr>
    </w:lvl>
    <w:lvl w:ilvl="8" w:tplc="3B3A8F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715FA2"/>
    <w:multiLevelType w:val="hybridMultilevel"/>
    <w:tmpl w:val="06B47788"/>
    <w:lvl w:ilvl="0" w:tplc="9082727E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CA2C6EF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63984D3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584E8C8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DEF4C6F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60249CE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F7A00A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0D627A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14CE7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EC229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6890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8646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0EA6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E433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5C6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2251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E692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E418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D4265D1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0F045C5A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806043A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0ED6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FC1088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F0E1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EAAB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304D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5CF3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89DA118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413054D0" w:tentative="1">
      <w:start w:val="1"/>
      <w:numFmt w:val="lowerLetter"/>
      <w:lvlText w:val="%2."/>
      <w:lvlJc w:val="left"/>
      <w:pPr>
        <w:ind w:left="1800" w:hanging="360"/>
      </w:pPr>
    </w:lvl>
    <w:lvl w:ilvl="2" w:tplc="0DC6A35E" w:tentative="1">
      <w:start w:val="1"/>
      <w:numFmt w:val="lowerRoman"/>
      <w:lvlText w:val="%3."/>
      <w:lvlJc w:val="right"/>
      <w:pPr>
        <w:ind w:left="2520" w:hanging="180"/>
      </w:pPr>
    </w:lvl>
    <w:lvl w:ilvl="3" w:tplc="BFE092F6" w:tentative="1">
      <w:start w:val="1"/>
      <w:numFmt w:val="decimal"/>
      <w:lvlText w:val="%4."/>
      <w:lvlJc w:val="left"/>
      <w:pPr>
        <w:ind w:left="3240" w:hanging="360"/>
      </w:pPr>
    </w:lvl>
    <w:lvl w:ilvl="4" w:tplc="639013DC" w:tentative="1">
      <w:start w:val="1"/>
      <w:numFmt w:val="lowerLetter"/>
      <w:lvlText w:val="%5."/>
      <w:lvlJc w:val="left"/>
      <w:pPr>
        <w:ind w:left="3960" w:hanging="360"/>
      </w:pPr>
    </w:lvl>
    <w:lvl w:ilvl="5" w:tplc="28722006" w:tentative="1">
      <w:start w:val="1"/>
      <w:numFmt w:val="lowerRoman"/>
      <w:lvlText w:val="%6."/>
      <w:lvlJc w:val="right"/>
      <w:pPr>
        <w:ind w:left="4680" w:hanging="180"/>
      </w:pPr>
    </w:lvl>
    <w:lvl w:ilvl="6" w:tplc="0494EFFA" w:tentative="1">
      <w:start w:val="1"/>
      <w:numFmt w:val="decimal"/>
      <w:lvlText w:val="%7."/>
      <w:lvlJc w:val="left"/>
      <w:pPr>
        <w:ind w:left="5400" w:hanging="360"/>
      </w:pPr>
    </w:lvl>
    <w:lvl w:ilvl="7" w:tplc="E6503ED2" w:tentative="1">
      <w:start w:val="1"/>
      <w:numFmt w:val="lowerLetter"/>
      <w:lvlText w:val="%8."/>
      <w:lvlJc w:val="left"/>
      <w:pPr>
        <w:ind w:left="6120" w:hanging="360"/>
      </w:pPr>
    </w:lvl>
    <w:lvl w:ilvl="8" w:tplc="4FC002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CAE68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152B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356D02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E954D89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988CA9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F246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FE4D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980E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440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6"/>
  </w:num>
  <w:num w:numId="25">
    <w:abstractNumId w:val="50"/>
  </w:num>
  <w:num w:numId="26">
    <w:abstractNumId w:val="55"/>
  </w:num>
  <w:num w:numId="27">
    <w:abstractNumId w:val="35"/>
  </w:num>
  <w:num w:numId="28">
    <w:abstractNumId w:val="48"/>
  </w:num>
  <w:num w:numId="29">
    <w:abstractNumId w:val="57"/>
  </w:num>
  <w:num w:numId="30">
    <w:abstractNumId w:val="36"/>
  </w:num>
  <w:num w:numId="31">
    <w:abstractNumId w:val="54"/>
  </w:num>
  <w:num w:numId="32">
    <w:abstractNumId w:val="52"/>
  </w:num>
  <w:num w:numId="33">
    <w:abstractNumId w:val="41"/>
  </w:num>
  <w:num w:numId="34">
    <w:abstractNumId w:val="59"/>
  </w:num>
  <w:num w:numId="35">
    <w:abstractNumId w:val="37"/>
  </w:num>
  <w:num w:numId="36">
    <w:abstractNumId w:val="53"/>
  </w:num>
  <w:num w:numId="37">
    <w:abstractNumId w:val="44"/>
  </w:num>
  <w:num w:numId="38">
    <w:abstractNumId w:val="34"/>
  </w:num>
  <w:num w:numId="39">
    <w:abstractNumId w:val="56"/>
  </w:num>
  <w:num w:numId="40">
    <w:abstractNumId w:val="58"/>
  </w:num>
  <w:num w:numId="41">
    <w:abstractNumId w:val="49"/>
  </w:num>
  <w:num w:numId="42">
    <w:abstractNumId w:val="47"/>
  </w:num>
  <w:num w:numId="43">
    <w:abstractNumId w:val="42"/>
  </w:num>
  <w:num w:numId="44">
    <w:abstractNumId w:val="38"/>
  </w:num>
  <w:num w:numId="45">
    <w:abstractNumId w:val="39"/>
  </w:num>
  <w:num w:numId="46">
    <w:abstractNumId w:val="51"/>
  </w:num>
  <w:num w:numId="47">
    <w:abstractNumId w:val="45"/>
  </w:num>
  <w:num w:numId="48">
    <w:abstractNumId w:val="40"/>
  </w:num>
  <w:num w:numId="49">
    <w:abstractNumId w:val="43"/>
  </w:num>
  <w:num w:numId="50">
    <w:abstractNumId w:val="3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76A"/>
    <w:rsid w:val="00023D3A"/>
    <w:rsid w:val="00026530"/>
    <w:rsid w:val="00033043"/>
    <w:rsid w:val="000537CE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33220"/>
    <w:rsid w:val="00152AC7"/>
    <w:rsid w:val="00153904"/>
    <w:rsid w:val="0016343D"/>
    <w:rsid w:val="0016520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3449B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13D7"/>
    <w:rsid w:val="004428AA"/>
    <w:rsid w:val="004570FA"/>
    <w:rsid w:val="00471E15"/>
    <w:rsid w:val="00480712"/>
    <w:rsid w:val="00481D2F"/>
    <w:rsid w:val="00482F9F"/>
    <w:rsid w:val="00485316"/>
    <w:rsid w:val="004971E7"/>
    <w:rsid w:val="004B19D1"/>
    <w:rsid w:val="004B3135"/>
    <w:rsid w:val="004C7356"/>
    <w:rsid w:val="004F5100"/>
    <w:rsid w:val="005041A3"/>
    <w:rsid w:val="00511419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B7526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54861"/>
    <w:rsid w:val="00761156"/>
    <w:rsid w:val="0076150E"/>
    <w:rsid w:val="00765F98"/>
    <w:rsid w:val="00787877"/>
    <w:rsid w:val="007956E1"/>
    <w:rsid w:val="007A4CD6"/>
    <w:rsid w:val="007A509D"/>
    <w:rsid w:val="007A6516"/>
    <w:rsid w:val="007B5EF8"/>
    <w:rsid w:val="007C0A14"/>
    <w:rsid w:val="007C336E"/>
    <w:rsid w:val="007C65C3"/>
    <w:rsid w:val="007C70B5"/>
    <w:rsid w:val="007F19D6"/>
    <w:rsid w:val="0080629E"/>
    <w:rsid w:val="00807E94"/>
    <w:rsid w:val="008214A1"/>
    <w:rsid w:val="008244D0"/>
    <w:rsid w:val="008360CF"/>
    <w:rsid w:val="0083754F"/>
    <w:rsid w:val="00840A34"/>
    <w:rsid w:val="00853F2E"/>
    <w:rsid w:val="00865D5B"/>
    <w:rsid w:val="008746CA"/>
    <w:rsid w:val="00874775"/>
    <w:rsid w:val="008809B1"/>
    <w:rsid w:val="0088288C"/>
    <w:rsid w:val="00885A31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208E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1261"/>
    <w:rsid w:val="00AC3922"/>
    <w:rsid w:val="00AC5CD6"/>
    <w:rsid w:val="00AC67AA"/>
    <w:rsid w:val="00B022D7"/>
    <w:rsid w:val="00B13A41"/>
    <w:rsid w:val="00B22066"/>
    <w:rsid w:val="00B45AA0"/>
    <w:rsid w:val="00B5630B"/>
    <w:rsid w:val="00B569EA"/>
    <w:rsid w:val="00B72333"/>
    <w:rsid w:val="00B725C2"/>
    <w:rsid w:val="00B72914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0B98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C5BBA"/>
    <w:rsid w:val="00FD48AB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Masiul Anna</cp:lastModifiedBy>
  <cp:revision>3</cp:revision>
  <cp:lastPrinted>2016-10-07T08:49:00Z</cp:lastPrinted>
  <dcterms:created xsi:type="dcterms:W3CDTF">2024-12-03T12:35:00Z</dcterms:created>
  <dcterms:modified xsi:type="dcterms:W3CDTF">2024-12-03T12:36:00Z</dcterms:modified>
</cp:coreProperties>
</file>